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Default="00B75567" w:rsidP="001C747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C7476">
      <w:pPr>
        <w:pStyle w:val="Ttulo7"/>
        <w:keepLines w:val="0"/>
        <w:spacing w:before="0" w:line="276" w:lineRule="auto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67932F12" w14:textId="664A6E47" w:rsidR="00170C65" w:rsidRPr="001C7476" w:rsidRDefault="00170C65" w:rsidP="001C7476">
      <w:pPr>
        <w:pStyle w:val="Ttulo7"/>
        <w:keepLines w:val="0"/>
        <w:spacing w:before="0" w:line="276" w:lineRule="auto"/>
        <w:rPr>
          <w:rFonts w:cstheme="majorHAnsi"/>
          <w:b/>
          <w:iCs w:val="0"/>
          <w:color w:val="002060"/>
          <w:sz w:val="24"/>
          <w:szCs w:val="24"/>
        </w:rPr>
      </w:pPr>
      <w:r w:rsidRPr="001C7476">
        <w:rPr>
          <w:rFonts w:cstheme="majorHAnsi"/>
          <w:b/>
          <w:i w:val="0"/>
          <w:iCs w:val="0"/>
          <w:color w:val="002060"/>
          <w:sz w:val="24"/>
          <w:szCs w:val="24"/>
        </w:rPr>
        <w:t>Autorização do chefe do serviço de ________________</w:t>
      </w:r>
      <w:proofErr w:type="gramStart"/>
      <w:r w:rsidRPr="001C7476">
        <w:rPr>
          <w:rFonts w:cstheme="majorHAnsi"/>
          <w:b/>
          <w:i w:val="0"/>
          <w:iCs w:val="0"/>
          <w:color w:val="002060"/>
          <w:sz w:val="24"/>
          <w:szCs w:val="24"/>
        </w:rPr>
        <w:t>_</w:t>
      </w:r>
      <w:r w:rsidRPr="001C7476">
        <w:rPr>
          <w:rFonts w:cstheme="majorHAnsi"/>
          <w:b/>
          <w:iCs w:val="0"/>
          <w:color w:val="002060"/>
          <w:sz w:val="24"/>
          <w:szCs w:val="24"/>
        </w:rPr>
        <w:t>(</w:t>
      </w:r>
      <w:proofErr w:type="gramEnd"/>
      <w:r w:rsidRPr="001C7476">
        <w:rPr>
          <w:rFonts w:cstheme="majorHAnsi"/>
          <w:b/>
          <w:iCs w:val="0"/>
          <w:color w:val="002060"/>
          <w:sz w:val="24"/>
          <w:szCs w:val="24"/>
        </w:rPr>
        <w:t>inserir o nome da especialidade).</w:t>
      </w:r>
    </w:p>
    <w:p w14:paraId="1481A214" w14:textId="77777777" w:rsidR="00170C65" w:rsidRPr="001C7476" w:rsidRDefault="00170C65" w:rsidP="001C7476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 w:line="276" w:lineRule="auto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1C7476" w:rsidRDefault="00170C65" w:rsidP="001C7476">
      <w:pPr>
        <w:spacing w:line="276" w:lineRule="auto"/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303FCB5C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1C7476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F84296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1C7476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2ED99A65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1C7476">
        <w:rPr>
          <w:rFonts w:asciiTheme="majorHAnsi" w:hAnsiTheme="majorHAnsi" w:cstheme="majorHAnsi"/>
          <w:b/>
          <w:color w:val="002060"/>
          <w:sz w:val="24"/>
          <w:szCs w:val="24"/>
        </w:rPr>
        <w:t>Ao Comitê de Ética em Pesquisa em Seres Humanos do Hospital Pequeno Príncipe.</w:t>
      </w:r>
    </w:p>
    <w:p w14:paraId="2DDE8028" w14:textId="4BE740D8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01AF6ECC" w14:textId="77777777" w:rsidR="00170C65" w:rsidRPr="00170C65" w:rsidRDefault="00170C65" w:rsidP="001C7476">
      <w:pPr>
        <w:spacing w:line="276" w:lineRule="auto"/>
        <w:rPr>
          <w:rFonts w:asciiTheme="majorHAnsi" w:hAnsiTheme="majorHAnsi" w:cstheme="majorHAnsi"/>
          <w:sz w:val="28"/>
          <w:szCs w:val="28"/>
        </w:rPr>
      </w:pPr>
    </w:p>
    <w:p w14:paraId="0A9DBBC0" w14:textId="77777777" w:rsidR="00B75567" w:rsidRPr="001C7476" w:rsidRDefault="00B75567" w:rsidP="001C747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FF1108D" w14:textId="149546A0" w:rsid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Prezado coordenador,</w:t>
      </w:r>
    </w:p>
    <w:p w14:paraId="3DC31768" w14:textId="0065BBDD" w:rsid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E4C0E9" w14:textId="77777777" w:rsidR="001C7476" w:rsidRP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E14F52D" w14:textId="3E14EBFC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0E6DE1" w14:textId="35364E3A" w:rsidR="00170C65" w:rsidRPr="001C7476" w:rsidRDefault="00170C65" w:rsidP="007F372C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Encaminho o relato de caso intitulado _____________</w:t>
      </w:r>
      <w:proofErr w:type="gramStart"/>
      <w:r w:rsidRPr="001C7476">
        <w:rPr>
          <w:rFonts w:asciiTheme="majorHAnsi" w:hAnsiTheme="majorHAnsi" w:cstheme="majorHAnsi"/>
          <w:sz w:val="24"/>
          <w:szCs w:val="24"/>
        </w:rPr>
        <w:t>_</w:t>
      </w:r>
      <w:r w:rsidRPr="001C7476">
        <w:rPr>
          <w:rFonts w:asciiTheme="majorHAnsi" w:hAnsiTheme="majorHAnsi" w:cstheme="majorHAnsi"/>
          <w:i/>
          <w:sz w:val="24"/>
          <w:szCs w:val="24"/>
        </w:rPr>
        <w:t>(</w:t>
      </w:r>
      <w:proofErr w:type="gramEnd"/>
      <w:r w:rsidRPr="001C7476">
        <w:rPr>
          <w:rFonts w:asciiTheme="majorHAnsi" w:hAnsiTheme="majorHAnsi" w:cstheme="majorHAnsi"/>
          <w:bCs/>
          <w:i/>
          <w:sz w:val="24"/>
          <w:szCs w:val="24"/>
        </w:rPr>
        <w:t xml:space="preserve">inserir o nome do relato de caso), </w:t>
      </w:r>
      <w:r w:rsidRPr="001C7476">
        <w:rPr>
          <w:rFonts w:asciiTheme="majorHAnsi" w:hAnsiTheme="majorHAnsi" w:cstheme="majorHAnsi"/>
          <w:sz w:val="24"/>
          <w:szCs w:val="24"/>
        </w:rPr>
        <w:t xml:space="preserve">de autoria de_______________ </w:t>
      </w:r>
      <w:r w:rsidRPr="001C7476">
        <w:rPr>
          <w:rFonts w:asciiTheme="majorHAnsi" w:hAnsiTheme="majorHAnsi" w:cstheme="majorHAnsi"/>
          <w:i/>
          <w:sz w:val="24"/>
          <w:szCs w:val="24"/>
        </w:rPr>
        <w:t xml:space="preserve">(inserir o </w:t>
      </w:r>
      <w:r w:rsidRPr="001C7476">
        <w:rPr>
          <w:rFonts w:asciiTheme="majorHAnsi" w:hAnsiTheme="majorHAnsi" w:cstheme="majorHAnsi"/>
          <w:bCs/>
          <w:i/>
          <w:sz w:val="24"/>
          <w:szCs w:val="24"/>
        </w:rPr>
        <w:t>nome do pesquisador),</w:t>
      </w:r>
      <w:r w:rsidRPr="001C747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1C7476">
        <w:rPr>
          <w:rFonts w:asciiTheme="majorHAnsi" w:hAnsiTheme="majorHAnsi" w:cstheme="majorHAnsi"/>
          <w:sz w:val="24"/>
          <w:szCs w:val="24"/>
        </w:rPr>
        <w:t xml:space="preserve">para análise e parecer, sendo que o </w:t>
      </w:r>
      <w:r w:rsidR="00F84296">
        <w:rPr>
          <w:rFonts w:asciiTheme="majorHAnsi" w:hAnsiTheme="majorHAnsi" w:cstheme="majorHAnsi"/>
          <w:sz w:val="24"/>
          <w:szCs w:val="24"/>
        </w:rPr>
        <w:t>relato</w:t>
      </w:r>
      <w:r w:rsidRPr="001C7476">
        <w:rPr>
          <w:rFonts w:asciiTheme="majorHAnsi" w:hAnsiTheme="majorHAnsi" w:cstheme="majorHAnsi"/>
          <w:sz w:val="24"/>
          <w:szCs w:val="24"/>
        </w:rPr>
        <w:t xml:space="preserve"> tem autorização para ser realizado neste serviço.</w:t>
      </w:r>
    </w:p>
    <w:p w14:paraId="259A22DD" w14:textId="50B714AB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952E0F" w14:textId="21F8216F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72776C4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382EC3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4F667620" w:rsid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28CE9BBE" w14:textId="19399401" w:rsid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50EFA4E2" w14:textId="77777777" w:rsidR="001C7476" w:rsidRPr="00170C65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2C1BF699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Nome do chefe do serviço e assinatura legível</w:t>
      </w:r>
    </w:p>
    <w:p w14:paraId="4FA15DBA" w14:textId="77777777" w:rsidR="0003414B" w:rsidRPr="00170C65" w:rsidRDefault="0003414B" w:rsidP="001C7476">
      <w:pPr>
        <w:spacing w:line="276" w:lineRule="auto"/>
        <w:rPr>
          <w:sz w:val="24"/>
          <w:szCs w:val="24"/>
        </w:rPr>
      </w:pPr>
    </w:p>
    <w:p w14:paraId="77A3314F" w14:textId="77777777" w:rsidR="006240DB" w:rsidRPr="0003414B" w:rsidRDefault="006240DB" w:rsidP="001C7476">
      <w:pPr>
        <w:spacing w:line="276" w:lineRule="auto"/>
        <w:rPr>
          <w:sz w:val="24"/>
          <w:szCs w:val="24"/>
        </w:rPr>
      </w:pPr>
    </w:p>
    <w:sectPr w:rsidR="006240DB" w:rsidRPr="0003414B" w:rsidSect="001C7476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975A" w14:textId="77777777" w:rsidR="00EF76DA" w:rsidRDefault="00EF76DA" w:rsidP="0086466B">
      <w:r>
        <w:separator/>
      </w:r>
    </w:p>
  </w:endnote>
  <w:endnote w:type="continuationSeparator" w:id="0">
    <w:p w14:paraId="6227455D" w14:textId="77777777" w:rsidR="00EF76DA" w:rsidRDefault="00EF76DA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235F669C">
          <wp:extent cx="6353175" cy="683367"/>
          <wp:effectExtent l="0" t="0" r="0" b="254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9141" cy="731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C0DDD" w14:textId="77777777" w:rsidR="00EF76DA" w:rsidRDefault="00EF76DA" w:rsidP="0086466B">
      <w:r>
        <w:separator/>
      </w:r>
    </w:p>
  </w:footnote>
  <w:footnote w:type="continuationSeparator" w:id="0">
    <w:p w14:paraId="7B93FAD9" w14:textId="77777777" w:rsidR="00EF76DA" w:rsidRDefault="00EF76DA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591B6066" w:rsidR="0086466B" w:rsidRDefault="001C7476">
    <w:pPr>
      <w:pStyle w:val="Cabealho"/>
    </w:pPr>
    <w:r>
      <w:rPr>
        <w:noProof/>
      </w:rPr>
      <w:drawing>
        <wp:inline distT="0" distB="0" distL="0" distR="0" wp14:anchorId="0A4DFF60" wp14:editId="42F4467D">
          <wp:extent cx="6353503" cy="119595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1231" cy="1214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157612"/>
    <w:rsid w:val="00170C65"/>
    <w:rsid w:val="001C7476"/>
    <w:rsid w:val="001E3DDA"/>
    <w:rsid w:val="00565E65"/>
    <w:rsid w:val="005D4A96"/>
    <w:rsid w:val="006240DB"/>
    <w:rsid w:val="00696D0B"/>
    <w:rsid w:val="00746682"/>
    <w:rsid w:val="007F372C"/>
    <w:rsid w:val="0084774D"/>
    <w:rsid w:val="0086466B"/>
    <w:rsid w:val="0088171A"/>
    <w:rsid w:val="00944B7D"/>
    <w:rsid w:val="00B75567"/>
    <w:rsid w:val="00C51C85"/>
    <w:rsid w:val="00D276D5"/>
    <w:rsid w:val="00E417A9"/>
    <w:rsid w:val="00E9238F"/>
    <w:rsid w:val="00EA1EB2"/>
    <w:rsid w:val="00EF76DA"/>
    <w:rsid w:val="00F8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Microsoft Office User</cp:lastModifiedBy>
  <cp:revision>7</cp:revision>
  <dcterms:created xsi:type="dcterms:W3CDTF">2022-01-28T14:18:00Z</dcterms:created>
  <dcterms:modified xsi:type="dcterms:W3CDTF">2022-02-22T11:34:00Z</dcterms:modified>
</cp:coreProperties>
</file>