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AAECE" w14:textId="77777777" w:rsidR="00B75567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70C65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03957D9F" w14:textId="74300D05" w:rsidR="00CB7615" w:rsidRPr="00621F55" w:rsidRDefault="00CB7615" w:rsidP="00CB7615">
      <w:pPr>
        <w:pStyle w:val="Ttulo1"/>
        <w:rPr>
          <w:color w:val="002060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Autorização 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da </w:t>
      </w:r>
      <w:r w:rsidR="00410D37" w:rsidRPr="00410D37">
        <w:rPr>
          <w:rStyle w:val="Forte"/>
          <w:rFonts w:asciiTheme="majorHAnsi" w:hAnsiTheme="majorHAnsi" w:cstheme="majorHAnsi"/>
          <w:color w:val="002060"/>
          <w:szCs w:val="24"/>
        </w:rPr>
        <w:t>Gerência de Enfermagem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</w:t>
      </w: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>do Hospital Pequeno Príncipe</w:t>
      </w:r>
    </w:p>
    <w:p w14:paraId="1481A214" w14:textId="77777777" w:rsidR="00170C65" w:rsidRPr="00621F55" w:rsidRDefault="00170C65" w:rsidP="00170C65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621F55" w:rsidRDefault="00170C65" w:rsidP="00170C65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7CBF2C8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E7012E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6E32F368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Ao Comitê de Ética em Pesquisa </w:t>
      </w:r>
      <w:r w:rsidR="00D67D6A">
        <w:rPr>
          <w:rFonts w:asciiTheme="majorHAnsi" w:hAnsiTheme="majorHAnsi" w:cstheme="majorHAnsi"/>
          <w:b/>
          <w:color w:val="002060"/>
          <w:sz w:val="24"/>
          <w:szCs w:val="24"/>
        </w:rPr>
        <w:t>Envolvendo</w:t>
      </w: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 Seres Humanos do Hospital Pequeno Príncipe</w:t>
      </w:r>
    </w:p>
    <w:p w14:paraId="2DDE8028" w14:textId="4BE740D8" w:rsidR="00170C65" w:rsidRDefault="00170C65" w:rsidP="00170C65">
      <w:pPr>
        <w:rPr>
          <w:rFonts w:asciiTheme="majorHAnsi" w:hAnsiTheme="majorHAnsi" w:cstheme="majorHAnsi"/>
          <w:b/>
          <w:sz w:val="28"/>
          <w:szCs w:val="28"/>
        </w:rPr>
      </w:pPr>
    </w:p>
    <w:p w14:paraId="0FB115B5" w14:textId="77777777" w:rsid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4D6434F" w14:textId="79CEB288" w:rsidR="00CB7615" w:rsidRPr="00621F55" w:rsidRDefault="00CB7615" w:rsidP="002E6CBE">
      <w:pPr>
        <w:pStyle w:val="Pr-formataoHTML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 xml:space="preserve">Autorizo que seja realizado neste Hospital o projeto de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___________________(indicar se é TCC, pesquisa clínica, mestrado, doutorado, entre outro</w:t>
      </w:r>
      <w:r w:rsidR="00D67D6A">
        <w:rPr>
          <w:rFonts w:asciiTheme="majorHAnsi" w:hAnsiTheme="majorHAnsi" w:cstheme="majorHAnsi"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cujo título é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____________________(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do relato de caso)</w:t>
      </w:r>
      <w:r w:rsidRPr="00621F55">
        <w:rPr>
          <w:rFonts w:asciiTheme="majorHAnsi" w:hAnsiTheme="majorHAnsi" w:cstheme="majorHAnsi"/>
          <w:bCs/>
          <w:sz w:val="24"/>
          <w:szCs w:val="24"/>
        </w:rPr>
        <w:t xml:space="preserve">, do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curso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(inserir o nome do curso ou departamento, setor, entre outro</w:t>
      </w:r>
      <w:r w:rsidR="00D67D6A">
        <w:rPr>
          <w:rFonts w:asciiTheme="majorHAnsi" w:hAnsiTheme="majorHAnsi" w:cstheme="majorHAnsi"/>
          <w:bCs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como_________________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(identificar se você é profissional, acadêmico, residente, entre outro</w:t>
      </w:r>
      <w:r w:rsidR="00D67D6A">
        <w:rPr>
          <w:rFonts w:asciiTheme="majorHAnsi" w:hAnsiTheme="majorHAnsi" w:cstheme="majorHAnsi"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da especialidade de___________________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(inserir o 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da especialidade)</w:t>
      </w:r>
      <w:r w:rsidRPr="00621F55">
        <w:rPr>
          <w:rFonts w:asciiTheme="majorHAnsi" w:hAnsiTheme="majorHAnsi" w:cstheme="majorHAnsi"/>
          <w:i/>
          <w:sz w:val="24"/>
          <w:szCs w:val="24"/>
        </w:rPr>
        <w:t>,</w:t>
      </w:r>
      <w:r w:rsidRPr="00621F55">
        <w:rPr>
          <w:rFonts w:asciiTheme="majorHAnsi" w:hAnsiTheme="majorHAnsi" w:cstheme="majorHAnsi"/>
          <w:sz w:val="24"/>
          <w:szCs w:val="24"/>
        </w:rPr>
        <w:t xml:space="preserve"> tendo como orientador(a) _____________________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 completo)</w:t>
      </w:r>
      <w:r w:rsidRPr="00621F55">
        <w:rPr>
          <w:rFonts w:asciiTheme="majorHAnsi" w:hAnsiTheme="majorHAnsi" w:cstheme="majorHAnsi"/>
          <w:sz w:val="24"/>
          <w:szCs w:val="24"/>
        </w:rPr>
        <w:t>, do __________________________(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inserir o nome da instituição </w:t>
      </w:r>
      <w:r w:rsidR="002932D0">
        <w:rPr>
          <w:rFonts w:asciiTheme="majorHAnsi" w:hAnsiTheme="majorHAnsi" w:cstheme="majorHAnsi"/>
          <w:i/>
          <w:sz w:val="24"/>
          <w:szCs w:val="24"/>
        </w:rPr>
        <w:t>à qual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 pertence, como Hospital Pequeno Príncipe, Faculdades Pequeno Príncipe, Instituto de Pesquisa Pelé Pequeno Príncipe)</w:t>
      </w:r>
      <w:r w:rsidRPr="00621F55">
        <w:rPr>
          <w:rFonts w:asciiTheme="majorHAnsi" w:hAnsiTheme="majorHAnsi" w:cstheme="majorHAnsi"/>
          <w:sz w:val="24"/>
          <w:szCs w:val="24"/>
        </w:rPr>
        <w:t>, e pesquisador responsável do Hospital Pequeno Príncipe</w:t>
      </w:r>
      <w:r w:rsidR="00D67D6A">
        <w:rPr>
          <w:rFonts w:asciiTheme="majorHAnsi" w:hAnsiTheme="majorHAnsi" w:cstheme="majorHAnsi"/>
          <w:sz w:val="24"/>
          <w:szCs w:val="24"/>
        </w:rPr>
        <w:t>,</w:t>
      </w:r>
      <w:r w:rsidRPr="00621F55">
        <w:rPr>
          <w:rFonts w:asciiTheme="majorHAnsi" w:hAnsiTheme="majorHAnsi" w:cstheme="majorHAnsi"/>
          <w:sz w:val="24"/>
          <w:szCs w:val="24"/>
        </w:rPr>
        <w:t xml:space="preserve"> ______________________________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nome).</w:t>
      </w:r>
    </w:p>
    <w:p w14:paraId="1AE101D9" w14:textId="77777777" w:rsidR="00CB7615" w:rsidRPr="00621F55" w:rsidRDefault="00CB761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9A22DD" w14:textId="50B714AB" w:rsidR="00170C65" w:rsidRPr="00621F55" w:rsidRDefault="00170C6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A96AE0" w14:textId="2C135731" w:rsidR="00CB761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77777777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42BFC1D2" w14:textId="0F5A7D27" w:rsidR="00123076" w:rsidRPr="00BF778B" w:rsidRDefault="00CE605A" w:rsidP="00123076">
      <w:pPr>
        <w:spacing w:line="360" w:lineRule="auto"/>
        <w:jc w:val="both"/>
        <w:rPr>
          <w:sz w:val="28"/>
          <w:szCs w:val="28"/>
        </w:rPr>
      </w:pPr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Teresinha Alessandra </w:t>
      </w:r>
      <w:proofErr w:type="spellStart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>Peruci</w:t>
      </w:r>
      <w:proofErr w:type="spellEnd"/>
      <w:r w:rsidR="00123076">
        <w:rPr>
          <w:rStyle w:val="nfase"/>
          <w:rFonts w:asciiTheme="majorHAnsi" w:hAnsiTheme="majorHAnsi" w:cstheme="majorHAnsi"/>
          <w:b/>
          <w:bCs/>
          <w:sz w:val="24"/>
          <w:szCs w:val="24"/>
        </w:rPr>
        <w:t>,</w:t>
      </w:r>
      <w:r w:rsidR="00123076"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do Hospital Pequeno Príncipe</w:t>
      </w:r>
    </w:p>
    <w:p w14:paraId="77A3314F" w14:textId="2E8ECFD5" w:rsidR="006240DB" w:rsidRPr="00123076" w:rsidRDefault="00410D37" w:rsidP="00410D37">
      <w:pPr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410D37">
        <w:rPr>
          <w:rStyle w:val="nfase"/>
          <w:rFonts w:asciiTheme="majorHAnsi" w:hAnsiTheme="majorHAnsi" w:cstheme="majorHAnsi"/>
          <w:sz w:val="24"/>
          <w:szCs w:val="24"/>
        </w:rPr>
        <w:t>Gerente de Enfermagem</w:t>
      </w:r>
    </w:p>
    <w:sectPr w:rsidR="006240DB" w:rsidRPr="00123076" w:rsidSect="00621F55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529B7" w14:textId="77777777" w:rsidR="00093E0B" w:rsidRDefault="00093E0B" w:rsidP="0086466B">
      <w:r>
        <w:separator/>
      </w:r>
    </w:p>
  </w:endnote>
  <w:endnote w:type="continuationSeparator" w:id="0">
    <w:p w14:paraId="4AF71189" w14:textId="77777777" w:rsidR="00093E0B" w:rsidRDefault="00093E0B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7EFC31E7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000" cy="690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2D50A" w14:textId="77777777" w:rsidR="00093E0B" w:rsidRDefault="00093E0B" w:rsidP="0086466B">
      <w:r>
        <w:separator/>
      </w:r>
    </w:p>
  </w:footnote>
  <w:footnote w:type="continuationSeparator" w:id="0">
    <w:p w14:paraId="38421D14" w14:textId="77777777" w:rsidR="00093E0B" w:rsidRDefault="00093E0B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35F9F" w14:textId="34968270" w:rsidR="0086466B" w:rsidRDefault="00C64ECC">
    <w:pPr>
      <w:pStyle w:val="Cabealho"/>
    </w:pPr>
    <w:r>
      <w:rPr>
        <w:noProof/>
      </w:rPr>
      <w:drawing>
        <wp:inline distT="0" distB="0" distL="0" distR="0" wp14:anchorId="0D16E0BA" wp14:editId="0A6ACC96">
          <wp:extent cx="6098605" cy="1137723"/>
          <wp:effectExtent l="0" t="0" r="0" b="571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334" cy="11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 w16cid:durableId="364596851">
    <w:abstractNumId w:val="1"/>
  </w:num>
  <w:num w:numId="2" w16cid:durableId="1492138434">
    <w:abstractNumId w:val="2"/>
  </w:num>
  <w:num w:numId="3" w16cid:durableId="166889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135B1"/>
    <w:rsid w:val="0003414B"/>
    <w:rsid w:val="00042D77"/>
    <w:rsid w:val="00063F42"/>
    <w:rsid w:val="00093E0B"/>
    <w:rsid w:val="00123076"/>
    <w:rsid w:val="00170C65"/>
    <w:rsid w:val="001E3DDA"/>
    <w:rsid w:val="002932D0"/>
    <w:rsid w:val="002C4BC8"/>
    <w:rsid w:val="002E6CBE"/>
    <w:rsid w:val="00410D37"/>
    <w:rsid w:val="00487208"/>
    <w:rsid w:val="00543B57"/>
    <w:rsid w:val="00565E65"/>
    <w:rsid w:val="00621F55"/>
    <w:rsid w:val="006240DB"/>
    <w:rsid w:val="00664E29"/>
    <w:rsid w:val="00696D0B"/>
    <w:rsid w:val="00741BA2"/>
    <w:rsid w:val="00746682"/>
    <w:rsid w:val="00782E64"/>
    <w:rsid w:val="00797F46"/>
    <w:rsid w:val="0084774D"/>
    <w:rsid w:val="00850D81"/>
    <w:rsid w:val="0086466B"/>
    <w:rsid w:val="0088171A"/>
    <w:rsid w:val="008A68EF"/>
    <w:rsid w:val="00944B7D"/>
    <w:rsid w:val="009E343E"/>
    <w:rsid w:val="009E5D31"/>
    <w:rsid w:val="00A160AB"/>
    <w:rsid w:val="00B00BCD"/>
    <w:rsid w:val="00B31057"/>
    <w:rsid w:val="00B75567"/>
    <w:rsid w:val="00BF778B"/>
    <w:rsid w:val="00C51C85"/>
    <w:rsid w:val="00C64ECC"/>
    <w:rsid w:val="00CB7615"/>
    <w:rsid w:val="00CE605A"/>
    <w:rsid w:val="00D276D5"/>
    <w:rsid w:val="00D67D6A"/>
    <w:rsid w:val="00E7012E"/>
    <w:rsid w:val="00E9528B"/>
    <w:rsid w:val="00F45D69"/>
    <w:rsid w:val="00FA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paragraph" w:styleId="Pr-formataoHTML">
    <w:name w:val="HTML Preformatted"/>
    <w:basedOn w:val="Normal"/>
    <w:link w:val="Pr-formataoHTMLChar"/>
    <w:unhideWhenUsed/>
    <w:rsid w:val="00CB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rsid w:val="00CB761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CB7615"/>
    <w:rPr>
      <w:i/>
      <w:iCs/>
    </w:rPr>
  </w:style>
  <w:style w:type="paragraph" w:styleId="Reviso">
    <w:name w:val="Revision"/>
    <w:hidden/>
    <w:uiPriority w:val="99"/>
    <w:semiHidden/>
    <w:rsid w:val="00D67D6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Eduarda Cerato</cp:lastModifiedBy>
  <cp:revision>5</cp:revision>
  <dcterms:created xsi:type="dcterms:W3CDTF">2024-12-03T15:11:00Z</dcterms:created>
  <dcterms:modified xsi:type="dcterms:W3CDTF">2024-12-03T16:22:00Z</dcterms:modified>
</cp:coreProperties>
</file>