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AAECE" w14:textId="77777777" w:rsidR="00B75567" w:rsidRPr="009D7462" w:rsidRDefault="00B75567" w:rsidP="006240DB">
      <w:pPr>
        <w:tabs>
          <w:tab w:val="left" w:pos="360"/>
          <w:tab w:val="left" w:pos="720"/>
        </w:tabs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0758098" w14:textId="77777777" w:rsidR="00170C65" w:rsidRPr="009D7462" w:rsidRDefault="00170C65" w:rsidP="00170C65">
      <w:pPr>
        <w:pStyle w:val="Ttulo7"/>
        <w:keepLines w:val="0"/>
        <w:spacing w:before="0"/>
        <w:rPr>
          <w:rFonts w:cstheme="majorHAnsi"/>
          <w:b/>
          <w:i w:val="0"/>
          <w:iCs w:val="0"/>
          <w:color w:val="auto"/>
          <w:sz w:val="24"/>
          <w:szCs w:val="24"/>
        </w:rPr>
      </w:pPr>
    </w:p>
    <w:p w14:paraId="03957D9F" w14:textId="76CFB6F4" w:rsidR="00CB7615" w:rsidRPr="009D7462" w:rsidRDefault="00CB7615" w:rsidP="00CB7615">
      <w:pPr>
        <w:pStyle w:val="Ttulo1"/>
        <w:rPr>
          <w:color w:val="002060"/>
          <w:szCs w:val="24"/>
        </w:rPr>
      </w:pPr>
      <w:r w:rsidRPr="009D7462">
        <w:rPr>
          <w:rStyle w:val="Forte"/>
          <w:rFonts w:asciiTheme="majorHAnsi" w:hAnsiTheme="majorHAnsi" w:cstheme="majorHAnsi"/>
          <w:color w:val="002060"/>
          <w:szCs w:val="24"/>
        </w:rPr>
        <w:t xml:space="preserve">Autorização do </w:t>
      </w:r>
      <w:r w:rsidR="00ED3483">
        <w:rPr>
          <w:rStyle w:val="Forte"/>
          <w:rFonts w:asciiTheme="majorHAnsi" w:hAnsiTheme="majorHAnsi" w:cstheme="majorHAnsi"/>
          <w:color w:val="002060"/>
          <w:szCs w:val="24"/>
        </w:rPr>
        <w:t>d</w:t>
      </w:r>
      <w:r w:rsidRPr="009D7462">
        <w:rPr>
          <w:rStyle w:val="Forte"/>
          <w:rFonts w:asciiTheme="majorHAnsi" w:hAnsiTheme="majorHAnsi" w:cstheme="majorHAnsi"/>
          <w:color w:val="002060"/>
          <w:szCs w:val="24"/>
        </w:rPr>
        <w:t>iretor</w:t>
      </w:r>
      <w:r w:rsidR="00ED3483">
        <w:rPr>
          <w:rStyle w:val="Forte"/>
          <w:rFonts w:asciiTheme="majorHAnsi" w:hAnsiTheme="majorHAnsi" w:cstheme="majorHAnsi"/>
          <w:color w:val="002060"/>
          <w:szCs w:val="24"/>
        </w:rPr>
        <w:t>-t</w:t>
      </w:r>
      <w:r w:rsidRPr="009D7462">
        <w:rPr>
          <w:rStyle w:val="Forte"/>
          <w:rFonts w:asciiTheme="majorHAnsi" w:hAnsiTheme="majorHAnsi" w:cstheme="majorHAnsi"/>
          <w:color w:val="002060"/>
          <w:szCs w:val="24"/>
        </w:rPr>
        <w:t>écnico do Hospital Pequeno Príncipe</w:t>
      </w:r>
    </w:p>
    <w:p w14:paraId="1481A214" w14:textId="77777777" w:rsidR="00170C65" w:rsidRPr="009D7462" w:rsidRDefault="00170C65" w:rsidP="00170C65">
      <w:pPr>
        <w:pStyle w:val="Ttulo7"/>
        <w:keepLines w:val="0"/>
        <w:numPr>
          <w:ilvl w:val="6"/>
          <w:numId w:val="3"/>
        </w:numPr>
        <w:tabs>
          <w:tab w:val="clear" w:pos="0"/>
          <w:tab w:val="num" w:pos="720"/>
        </w:tabs>
        <w:spacing w:before="0"/>
        <w:ind w:left="720" w:hanging="360"/>
        <w:rPr>
          <w:rFonts w:cstheme="majorHAnsi"/>
          <w:b/>
          <w:i w:val="0"/>
          <w:iCs w:val="0"/>
          <w:color w:val="002060"/>
          <w:sz w:val="24"/>
          <w:szCs w:val="24"/>
        </w:rPr>
      </w:pPr>
    </w:p>
    <w:p w14:paraId="4D6ECDCA" w14:textId="77777777" w:rsidR="00170C65" w:rsidRPr="009D7462" w:rsidRDefault="00170C65" w:rsidP="00170C65">
      <w:pPr>
        <w:rPr>
          <w:rStyle w:val="Forte"/>
          <w:rFonts w:asciiTheme="majorHAnsi" w:hAnsiTheme="majorHAnsi" w:cstheme="majorHAnsi"/>
          <w:color w:val="002060"/>
          <w:sz w:val="24"/>
          <w:szCs w:val="24"/>
        </w:rPr>
      </w:pPr>
    </w:p>
    <w:p w14:paraId="4C339941" w14:textId="7C003D99" w:rsidR="00170C65" w:rsidRPr="009D7462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9D7462">
        <w:rPr>
          <w:rStyle w:val="Forte"/>
          <w:rFonts w:asciiTheme="majorHAnsi" w:hAnsiTheme="majorHAnsi" w:cstheme="majorHAnsi"/>
          <w:color w:val="002060"/>
          <w:sz w:val="24"/>
          <w:szCs w:val="24"/>
        </w:rPr>
        <w:t>Curitiba, _____(dia)</w:t>
      </w:r>
      <w:r w:rsidR="00ED3483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de</w:t>
      </w:r>
      <w:r w:rsidRPr="009D7462">
        <w:rPr>
          <w:rStyle w:val="Forte"/>
          <w:rFonts w:asciiTheme="majorHAnsi" w:hAnsiTheme="majorHAnsi" w:cstheme="majorHAnsi"/>
          <w:color w:val="002060"/>
          <w:sz w:val="24"/>
          <w:szCs w:val="24"/>
        </w:rPr>
        <w:t xml:space="preserve"> _____________(mês) de 20_____(ano). </w:t>
      </w:r>
    </w:p>
    <w:p w14:paraId="728B3118" w14:textId="77777777" w:rsidR="00170C65" w:rsidRPr="009D7462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D04F0A0" w14:textId="77777777" w:rsidR="00170C65" w:rsidRPr="009D7462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</w:p>
    <w:p w14:paraId="60E767CB" w14:textId="0939A48E" w:rsidR="00170C65" w:rsidRPr="009D7462" w:rsidRDefault="00170C65" w:rsidP="00170C65">
      <w:pPr>
        <w:rPr>
          <w:rFonts w:asciiTheme="majorHAnsi" w:hAnsiTheme="majorHAnsi" w:cstheme="majorHAnsi"/>
          <w:b/>
          <w:color w:val="002060"/>
          <w:sz w:val="24"/>
          <w:szCs w:val="24"/>
        </w:rPr>
      </w:pPr>
      <w:r w:rsidRPr="009D7462">
        <w:rPr>
          <w:rFonts w:asciiTheme="majorHAnsi" w:hAnsiTheme="majorHAnsi" w:cstheme="majorHAnsi"/>
          <w:b/>
          <w:color w:val="002060"/>
          <w:sz w:val="24"/>
          <w:szCs w:val="24"/>
        </w:rPr>
        <w:t xml:space="preserve">Ao Comitê de Ética em Pesquisa </w:t>
      </w:r>
      <w:r w:rsidR="00C77760">
        <w:rPr>
          <w:rFonts w:asciiTheme="majorHAnsi" w:hAnsiTheme="majorHAnsi" w:cstheme="majorHAnsi"/>
          <w:b/>
          <w:color w:val="002060"/>
          <w:sz w:val="24"/>
          <w:szCs w:val="24"/>
        </w:rPr>
        <w:t>Envolvendo</w:t>
      </w:r>
      <w:r w:rsidRPr="009D7462">
        <w:rPr>
          <w:rFonts w:asciiTheme="majorHAnsi" w:hAnsiTheme="majorHAnsi" w:cstheme="majorHAnsi"/>
          <w:b/>
          <w:color w:val="002060"/>
          <w:sz w:val="24"/>
          <w:szCs w:val="24"/>
        </w:rPr>
        <w:t xml:space="preserve"> Seres Humanos do Hospital Pequeno Príncipe.</w:t>
      </w:r>
    </w:p>
    <w:p w14:paraId="2DDE8028" w14:textId="4BE740D8" w:rsidR="00170C65" w:rsidRPr="009D7462" w:rsidRDefault="00170C65" w:rsidP="00170C65">
      <w:pPr>
        <w:rPr>
          <w:rFonts w:asciiTheme="majorHAnsi" w:hAnsiTheme="majorHAnsi" w:cstheme="majorHAnsi"/>
          <w:b/>
          <w:sz w:val="24"/>
          <w:szCs w:val="24"/>
        </w:rPr>
      </w:pPr>
    </w:p>
    <w:p w14:paraId="0FB115B5" w14:textId="77777777" w:rsidR="00170C65" w:rsidRPr="009D7462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8763838" w14:textId="77777777" w:rsidR="00FB48A1" w:rsidRPr="00A13C06" w:rsidRDefault="00FB48A1" w:rsidP="00FB48A1">
      <w:pPr>
        <w:spacing w:line="48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13C06">
        <w:rPr>
          <w:rFonts w:asciiTheme="majorHAnsi" w:hAnsiTheme="majorHAnsi" w:cstheme="majorHAnsi"/>
          <w:b/>
          <w:bCs/>
          <w:sz w:val="22"/>
          <w:szCs w:val="22"/>
        </w:rPr>
        <w:t>Declaro que estou ciente e de acordo que seja submetido à apreciação do Colegiado do Comitê de Ética em Pesquisa Envolvendo Seres Humanos do Hospital Pequeno Príncipe, a fim de ser realizado neste Hospital, após aprovação, o projeto de</w:t>
      </w:r>
      <w:r w:rsidRPr="00A13C06">
        <w:rPr>
          <w:rFonts w:asciiTheme="majorHAnsi" w:hAnsiTheme="majorHAnsi" w:cstheme="majorHAnsi"/>
          <w:sz w:val="22"/>
          <w:szCs w:val="22"/>
        </w:rPr>
        <w:t>__________________________ (inserir o nome do autor ou autores),</w:t>
      </w:r>
      <w:r w:rsidRPr="00A13C06">
        <w:rPr>
          <w:rFonts w:asciiTheme="majorHAnsi" w:hAnsiTheme="majorHAnsi" w:cstheme="majorHAnsi"/>
          <w:b/>
          <w:bCs/>
          <w:sz w:val="22"/>
          <w:szCs w:val="22"/>
        </w:rPr>
        <w:t xml:space="preserve"> cujo título é</w:t>
      </w:r>
      <w:r w:rsidRPr="00A13C06">
        <w:rPr>
          <w:rFonts w:asciiTheme="majorHAnsi" w:hAnsiTheme="majorHAnsi" w:cstheme="majorHAnsi"/>
          <w:sz w:val="22"/>
          <w:szCs w:val="22"/>
        </w:rPr>
        <w:t xml:space="preserve">_______________________________ (inserir o nome da pesquisa),  </w:t>
      </w:r>
      <w:r w:rsidRPr="00A13C06">
        <w:rPr>
          <w:rFonts w:asciiTheme="majorHAnsi" w:hAnsiTheme="majorHAnsi" w:cstheme="majorHAnsi"/>
          <w:b/>
          <w:bCs/>
          <w:sz w:val="22"/>
          <w:szCs w:val="22"/>
        </w:rPr>
        <w:t>para</w:t>
      </w:r>
      <w:r w:rsidRPr="00A13C06">
        <w:rPr>
          <w:rFonts w:asciiTheme="majorHAnsi" w:hAnsiTheme="majorHAnsi" w:cstheme="majorHAnsi"/>
          <w:sz w:val="22"/>
          <w:szCs w:val="22"/>
        </w:rPr>
        <w:t xml:space="preserve">___________________ (indicar se </w:t>
      </w:r>
      <w:r w:rsidRPr="00A13C06">
        <w:rPr>
          <w:rFonts w:asciiTheme="majorHAnsi" w:hAnsiTheme="majorHAnsi" w:cstheme="majorHAnsi"/>
          <w:bCs/>
          <w:sz w:val="22"/>
          <w:szCs w:val="22"/>
        </w:rPr>
        <w:t>curso/especialização ou residência</w:t>
      </w:r>
      <w:r w:rsidRPr="00A13C06">
        <w:rPr>
          <w:rFonts w:asciiTheme="majorHAnsi" w:hAnsiTheme="majorHAnsi" w:cstheme="majorHAnsi"/>
          <w:sz w:val="22"/>
          <w:szCs w:val="22"/>
        </w:rPr>
        <w:t xml:space="preserve"> do Hospital, Faculdades, Instituto de Pesquisa, entre outros), </w:t>
      </w:r>
      <w:r w:rsidRPr="00A13C06">
        <w:rPr>
          <w:rFonts w:asciiTheme="majorHAnsi" w:hAnsiTheme="majorHAnsi" w:cstheme="majorHAnsi"/>
          <w:b/>
          <w:sz w:val="22"/>
          <w:szCs w:val="22"/>
        </w:rPr>
        <w:t>como</w:t>
      </w:r>
      <w:r w:rsidRPr="00A13C06">
        <w:rPr>
          <w:rFonts w:asciiTheme="majorHAnsi" w:hAnsiTheme="majorHAnsi" w:cstheme="majorHAnsi"/>
          <w:sz w:val="22"/>
          <w:szCs w:val="22"/>
        </w:rPr>
        <w:t xml:space="preserve">______________ </w:t>
      </w:r>
      <w:r w:rsidRPr="00A13C06">
        <w:rPr>
          <w:rFonts w:asciiTheme="majorHAnsi" w:hAnsiTheme="majorHAnsi" w:cstheme="majorHAnsi"/>
          <w:bCs/>
          <w:sz w:val="22"/>
          <w:szCs w:val="22"/>
        </w:rPr>
        <w:t>(indicar se é profissional, acadêmico, residente, entre outros)</w:t>
      </w:r>
      <w:r w:rsidRPr="00A13C06">
        <w:rPr>
          <w:rFonts w:asciiTheme="majorHAnsi" w:hAnsiTheme="majorHAnsi" w:cstheme="majorHAnsi"/>
          <w:sz w:val="22"/>
          <w:szCs w:val="22"/>
        </w:rPr>
        <w:t xml:space="preserve">, </w:t>
      </w:r>
      <w:r w:rsidRPr="00A13C06">
        <w:rPr>
          <w:rFonts w:asciiTheme="majorHAnsi" w:hAnsiTheme="majorHAnsi" w:cstheme="majorHAnsi"/>
          <w:b/>
          <w:sz w:val="22"/>
          <w:szCs w:val="22"/>
        </w:rPr>
        <w:t>da especialidade de</w:t>
      </w:r>
      <w:r w:rsidRPr="00A13C06">
        <w:rPr>
          <w:rFonts w:asciiTheme="majorHAnsi" w:hAnsiTheme="majorHAnsi" w:cstheme="majorHAnsi"/>
          <w:sz w:val="22"/>
          <w:szCs w:val="22"/>
        </w:rPr>
        <w:t xml:space="preserve">______________ (inserir a especialidade), </w:t>
      </w:r>
      <w:r w:rsidRPr="00A13C06">
        <w:rPr>
          <w:rFonts w:asciiTheme="majorHAnsi" w:hAnsiTheme="majorHAnsi" w:cstheme="majorHAnsi"/>
          <w:b/>
          <w:sz w:val="22"/>
          <w:szCs w:val="22"/>
        </w:rPr>
        <w:t xml:space="preserve">tendo como orientador(a) </w:t>
      </w:r>
      <w:r w:rsidRPr="00A13C06">
        <w:rPr>
          <w:rFonts w:asciiTheme="majorHAnsi" w:hAnsiTheme="majorHAnsi" w:cstheme="majorHAnsi"/>
          <w:sz w:val="22"/>
          <w:szCs w:val="22"/>
        </w:rPr>
        <w:t xml:space="preserve">_______________ (inserir nome completo), </w:t>
      </w:r>
      <w:r w:rsidRPr="00A13C06">
        <w:rPr>
          <w:rFonts w:asciiTheme="majorHAnsi" w:hAnsiTheme="majorHAnsi" w:cstheme="majorHAnsi"/>
          <w:b/>
          <w:sz w:val="22"/>
          <w:szCs w:val="22"/>
        </w:rPr>
        <w:t>do</w:t>
      </w:r>
      <w:r w:rsidRPr="00A13C06">
        <w:rPr>
          <w:rFonts w:asciiTheme="majorHAnsi" w:hAnsiTheme="majorHAnsi" w:cstheme="majorHAnsi"/>
          <w:sz w:val="22"/>
          <w:szCs w:val="22"/>
        </w:rPr>
        <w:t>________________________ (indicar se é o Hospital, Faculdades, Instituto de Pesquisa, entre outros).</w:t>
      </w:r>
    </w:p>
    <w:p w14:paraId="01D378DC" w14:textId="2CF8E837" w:rsidR="00FB48A1" w:rsidRPr="00A13C06" w:rsidRDefault="00FB48A1" w:rsidP="00A13C06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13C06">
        <w:rPr>
          <w:rFonts w:asciiTheme="majorHAnsi" w:hAnsiTheme="majorHAnsi" w:cstheme="majorHAnsi"/>
          <w:sz w:val="22"/>
          <w:szCs w:val="22"/>
          <w:lang w:eastAsia="pt-BR"/>
        </w:rPr>
        <w:t xml:space="preserve">Ademais, os pesquisadores estão cientes </w:t>
      </w:r>
      <w:r w:rsidR="00CF14B2">
        <w:rPr>
          <w:rFonts w:asciiTheme="majorHAnsi" w:hAnsiTheme="majorHAnsi" w:cstheme="majorHAnsi"/>
          <w:sz w:val="22"/>
          <w:szCs w:val="22"/>
          <w:lang w:eastAsia="pt-BR"/>
        </w:rPr>
        <w:t xml:space="preserve">de </w:t>
      </w:r>
      <w:r w:rsidRPr="00A13C06">
        <w:rPr>
          <w:rFonts w:asciiTheme="majorHAnsi" w:hAnsiTheme="majorHAnsi" w:cstheme="majorHAnsi"/>
          <w:sz w:val="22"/>
          <w:szCs w:val="22"/>
          <w:lang w:eastAsia="pt-BR"/>
        </w:rPr>
        <w:t>que a eventual publicação de trabalhos ou artigos relacionados à pesquisa acima identificada dever</w:t>
      </w:r>
      <w:r w:rsidR="00D92871">
        <w:rPr>
          <w:rFonts w:asciiTheme="majorHAnsi" w:hAnsiTheme="majorHAnsi" w:cstheme="majorHAnsi"/>
          <w:sz w:val="22"/>
          <w:szCs w:val="22"/>
          <w:lang w:eastAsia="pt-BR"/>
        </w:rPr>
        <w:t>á</w:t>
      </w:r>
      <w:r w:rsidRPr="00A13C06">
        <w:rPr>
          <w:rFonts w:asciiTheme="majorHAnsi" w:hAnsiTheme="majorHAnsi" w:cstheme="majorHAnsi"/>
          <w:sz w:val="22"/>
          <w:szCs w:val="22"/>
          <w:lang w:eastAsia="pt-BR"/>
        </w:rPr>
        <w:t xml:space="preserve"> receber autorização da Direção Técnica do Hospital Pequeno Príncipe, tendo em vista as responsabilidades do </w:t>
      </w:r>
      <w:r w:rsidR="00D92871">
        <w:rPr>
          <w:rFonts w:asciiTheme="majorHAnsi" w:hAnsiTheme="majorHAnsi" w:cstheme="majorHAnsi"/>
          <w:sz w:val="22"/>
          <w:szCs w:val="22"/>
          <w:lang w:eastAsia="pt-BR"/>
        </w:rPr>
        <w:t>H</w:t>
      </w:r>
      <w:r w:rsidRPr="00A13C06">
        <w:rPr>
          <w:rFonts w:asciiTheme="majorHAnsi" w:hAnsiTheme="majorHAnsi" w:cstheme="majorHAnsi"/>
          <w:sz w:val="22"/>
          <w:szCs w:val="22"/>
          <w:lang w:eastAsia="pt-BR"/>
        </w:rPr>
        <w:t>ospital relacionadas à guarda dos prontuários médicos.</w:t>
      </w:r>
    </w:p>
    <w:p w14:paraId="38739D55" w14:textId="77777777" w:rsidR="00A13C06" w:rsidRPr="00A13C06" w:rsidRDefault="00A13C06" w:rsidP="00170C65">
      <w:pPr>
        <w:spacing w:line="48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766A456" w14:textId="0F44D495" w:rsidR="00170C65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D7462">
        <w:rPr>
          <w:rFonts w:asciiTheme="majorHAnsi" w:hAnsiTheme="majorHAnsi" w:cstheme="majorHAnsi"/>
          <w:sz w:val="24"/>
          <w:szCs w:val="24"/>
        </w:rPr>
        <w:t>Atenciosamente,</w:t>
      </w:r>
    </w:p>
    <w:p w14:paraId="24BD6C3E" w14:textId="77777777" w:rsidR="00A13C06" w:rsidRPr="00A13C06" w:rsidRDefault="00A13C06" w:rsidP="00170C65">
      <w:pPr>
        <w:spacing w:line="48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37BB6B9B" w14:textId="58E345C3" w:rsidR="00170C65" w:rsidRPr="009D7462" w:rsidRDefault="00170C65" w:rsidP="00170C65">
      <w:pPr>
        <w:spacing w:line="48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D7462">
        <w:rPr>
          <w:rFonts w:asciiTheme="majorHAnsi" w:hAnsiTheme="majorHAnsi" w:cstheme="majorHAnsi"/>
          <w:sz w:val="24"/>
          <w:szCs w:val="24"/>
        </w:rPr>
        <w:t>___________________________________________</w:t>
      </w:r>
    </w:p>
    <w:p w14:paraId="4D52B994" w14:textId="77777777" w:rsidR="00CB7615" w:rsidRPr="009D7462" w:rsidRDefault="00CB7615" w:rsidP="00CB7615">
      <w:pPr>
        <w:spacing w:line="360" w:lineRule="auto"/>
        <w:jc w:val="both"/>
        <w:rPr>
          <w:rStyle w:val="nfase"/>
          <w:rFonts w:asciiTheme="majorHAnsi" w:hAnsiTheme="majorHAnsi" w:cstheme="majorHAnsi"/>
          <w:b/>
          <w:bCs/>
          <w:sz w:val="24"/>
          <w:szCs w:val="24"/>
        </w:rPr>
      </w:pPr>
      <w:r w:rsidRPr="009D7462">
        <w:rPr>
          <w:rStyle w:val="nfase"/>
          <w:rFonts w:asciiTheme="majorHAnsi" w:hAnsiTheme="majorHAnsi" w:cstheme="majorHAnsi"/>
          <w:b/>
          <w:bCs/>
          <w:sz w:val="24"/>
          <w:szCs w:val="24"/>
        </w:rPr>
        <w:t>Dr. Donizetti Dimer Giamberardino Filho</w:t>
      </w:r>
    </w:p>
    <w:p w14:paraId="77A3314F" w14:textId="2DB3CB71" w:rsidR="006240DB" w:rsidRPr="009D7462" w:rsidRDefault="00CB7615" w:rsidP="00A13C06">
      <w:pPr>
        <w:spacing w:line="360" w:lineRule="auto"/>
        <w:jc w:val="both"/>
        <w:rPr>
          <w:sz w:val="24"/>
          <w:szCs w:val="24"/>
        </w:rPr>
      </w:pPr>
      <w:r w:rsidRPr="009D7462">
        <w:rPr>
          <w:rStyle w:val="nfase"/>
          <w:rFonts w:asciiTheme="majorHAnsi" w:hAnsiTheme="majorHAnsi" w:cstheme="majorHAnsi"/>
          <w:sz w:val="24"/>
          <w:szCs w:val="24"/>
        </w:rPr>
        <w:t>Diretor</w:t>
      </w:r>
      <w:r w:rsidR="00644AFD">
        <w:rPr>
          <w:rStyle w:val="nfase"/>
          <w:rFonts w:asciiTheme="majorHAnsi" w:hAnsiTheme="majorHAnsi" w:cstheme="majorHAnsi"/>
          <w:sz w:val="24"/>
          <w:szCs w:val="24"/>
        </w:rPr>
        <w:t>-t</w:t>
      </w:r>
      <w:r w:rsidRPr="009D7462">
        <w:rPr>
          <w:rStyle w:val="nfase"/>
          <w:rFonts w:asciiTheme="majorHAnsi" w:hAnsiTheme="majorHAnsi" w:cstheme="majorHAnsi"/>
          <w:sz w:val="24"/>
          <w:szCs w:val="24"/>
        </w:rPr>
        <w:t>écnico do Hospital Pequeno Príncipe</w:t>
      </w:r>
    </w:p>
    <w:sectPr w:rsidR="006240DB" w:rsidRPr="009D7462" w:rsidSect="009D7462">
      <w:headerReference w:type="default" r:id="rId7"/>
      <w:footerReference w:type="default" r:id="rId8"/>
      <w:pgSz w:w="11900" w:h="16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DCA88" w14:textId="77777777" w:rsidR="00C37B7A" w:rsidRDefault="00C37B7A" w:rsidP="0086466B">
      <w:r>
        <w:separator/>
      </w:r>
    </w:p>
  </w:endnote>
  <w:endnote w:type="continuationSeparator" w:id="0">
    <w:p w14:paraId="5947E802" w14:textId="77777777" w:rsidR="00C37B7A" w:rsidRDefault="00C37B7A" w:rsidP="0086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53CF" w14:textId="214807EB" w:rsidR="0086466B" w:rsidRDefault="0086466B">
    <w:pPr>
      <w:pStyle w:val="Rodap"/>
    </w:pPr>
    <w:r>
      <w:rPr>
        <w:noProof/>
      </w:rPr>
      <w:drawing>
        <wp:inline distT="0" distB="0" distL="0" distR="0" wp14:anchorId="6364783E" wp14:editId="3134F69F">
          <wp:extent cx="6106373" cy="656820"/>
          <wp:effectExtent l="0" t="0" r="2540" b="381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6549" cy="686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C5EB8" w14:textId="77777777" w:rsidR="00C37B7A" w:rsidRDefault="00C37B7A" w:rsidP="0086466B">
      <w:r>
        <w:separator/>
      </w:r>
    </w:p>
  </w:footnote>
  <w:footnote w:type="continuationSeparator" w:id="0">
    <w:p w14:paraId="458E1962" w14:textId="77777777" w:rsidR="00C37B7A" w:rsidRDefault="00C37B7A" w:rsidP="00864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35F9F" w14:textId="6F970C6D" w:rsidR="0086466B" w:rsidRDefault="00370221">
    <w:pPr>
      <w:pStyle w:val="Cabealho"/>
    </w:pPr>
    <w:r>
      <w:rPr>
        <w:noProof/>
      </w:rPr>
      <w:drawing>
        <wp:inline distT="0" distB="0" distL="0" distR="0" wp14:anchorId="10C49D7F" wp14:editId="6C644963">
          <wp:extent cx="6116320" cy="1141095"/>
          <wp:effectExtent l="0" t="0" r="508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6566" cy="1144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cs="Times New Roman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num w:numId="1" w16cid:durableId="575407182">
    <w:abstractNumId w:val="1"/>
  </w:num>
  <w:num w:numId="2" w16cid:durableId="420027951">
    <w:abstractNumId w:val="2"/>
  </w:num>
  <w:num w:numId="3" w16cid:durableId="168481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6B"/>
    <w:rsid w:val="0003414B"/>
    <w:rsid w:val="000416A0"/>
    <w:rsid w:val="00170C65"/>
    <w:rsid w:val="001E3DDA"/>
    <w:rsid w:val="00317FC8"/>
    <w:rsid w:val="00370221"/>
    <w:rsid w:val="003D6DAB"/>
    <w:rsid w:val="0043739C"/>
    <w:rsid w:val="004F2845"/>
    <w:rsid w:val="0054555E"/>
    <w:rsid w:val="00565E65"/>
    <w:rsid w:val="006240DB"/>
    <w:rsid w:val="00644AFD"/>
    <w:rsid w:val="00664E29"/>
    <w:rsid w:val="00672609"/>
    <w:rsid w:val="00696D0B"/>
    <w:rsid w:val="00746682"/>
    <w:rsid w:val="00782E64"/>
    <w:rsid w:val="0084774D"/>
    <w:rsid w:val="0086466B"/>
    <w:rsid w:val="0088171A"/>
    <w:rsid w:val="008836EE"/>
    <w:rsid w:val="008D37F6"/>
    <w:rsid w:val="009247B1"/>
    <w:rsid w:val="00944B7D"/>
    <w:rsid w:val="009D7462"/>
    <w:rsid w:val="00A13C06"/>
    <w:rsid w:val="00A34558"/>
    <w:rsid w:val="00B75567"/>
    <w:rsid w:val="00C37B7A"/>
    <w:rsid w:val="00C51C85"/>
    <w:rsid w:val="00C77760"/>
    <w:rsid w:val="00CB7615"/>
    <w:rsid w:val="00CF14B2"/>
    <w:rsid w:val="00D07247"/>
    <w:rsid w:val="00D276D5"/>
    <w:rsid w:val="00D92871"/>
    <w:rsid w:val="00ED3483"/>
    <w:rsid w:val="00EF7E47"/>
    <w:rsid w:val="00F576A9"/>
    <w:rsid w:val="00FB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4418F"/>
  <w15:chartTrackingRefBased/>
  <w15:docId w15:val="{D356CF6B-EE78-B145-9BC2-8412F7A0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567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170C65"/>
    <w:pPr>
      <w:keepNext/>
      <w:numPr>
        <w:numId w:val="3"/>
      </w:numPr>
      <w:outlineLvl w:val="0"/>
    </w:pPr>
    <w:rPr>
      <w:rFonts w:ascii="Tahoma" w:hAnsi="Tahoma" w:cs="Tahoma"/>
      <w:sz w:val="24"/>
    </w:rPr>
  </w:style>
  <w:style w:type="paragraph" w:styleId="Ttulo2">
    <w:name w:val="heading 2"/>
    <w:basedOn w:val="Normal"/>
    <w:next w:val="Normal"/>
    <w:link w:val="Ttulo2Char"/>
    <w:qFormat/>
    <w:rsid w:val="00170C65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sz w:val="28"/>
    </w:rPr>
  </w:style>
  <w:style w:type="paragraph" w:styleId="Ttulo3">
    <w:name w:val="heading 3"/>
    <w:basedOn w:val="Normal"/>
    <w:next w:val="Normal"/>
    <w:link w:val="Ttulo3Char"/>
    <w:qFormat/>
    <w:rsid w:val="00170C65"/>
    <w:pPr>
      <w:keepNext/>
      <w:numPr>
        <w:ilvl w:val="2"/>
        <w:numId w:val="3"/>
      </w:numPr>
      <w:outlineLvl w:val="2"/>
    </w:pPr>
    <w:rPr>
      <w:rFonts w:ascii="Tahoma" w:hAnsi="Tahoma" w:cs="Tahoma"/>
      <w:b/>
      <w:sz w:val="24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70C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466B"/>
  </w:style>
  <w:style w:type="paragraph" w:styleId="Rodap">
    <w:name w:val="footer"/>
    <w:basedOn w:val="Normal"/>
    <w:link w:val="RodapChar"/>
    <w:uiPriority w:val="99"/>
    <w:unhideWhenUsed/>
    <w:rsid w:val="008646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466B"/>
  </w:style>
  <w:style w:type="paragraph" w:styleId="PargrafodaLista">
    <w:name w:val="List Paragraph"/>
    <w:basedOn w:val="Normal"/>
    <w:qFormat/>
    <w:rsid w:val="00B755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rsid w:val="0003414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3414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170C65"/>
    <w:rPr>
      <w:rFonts w:ascii="Tahoma" w:eastAsia="Times New Roman" w:hAnsi="Tahoma" w:cs="Tahoma"/>
      <w:szCs w:val="20"/>
      <w:lang w:eastAsia="zh-CN"/>
    </w:rPr>
  </w:style>
  <w:style w:type="character" w:customStyle="1" w:styleId="Ttulo2Char">
    <w:name w:val="Título 2 Char"/>
    <w:basedOn w:val="Fontepargpadro"/>
    <w:link w:val="Ttulo2"/>
    <w:rsid w:val="00170C65"/>
    <w:rPr>
      <w:rFonts w:ascii="Tahoma" w:eastAsia="Times New Roman" w:hAnsi="Tahoma" w:cs="Tahoma"/>
      <w:sz w:val="28"/>
      <w:szCs w:val="20"/>
      <w:lang w:eastAsia="zh-CN"/>
    </w:rPr>
  </w:style>
  <w:style w:type="character" w:customStyle="1" w:styleId="Ttulo3Char">
    <w:name w:val="Título 3 Char"/>
    <w:basedOn w:val="Fontepargpadro"/>
    <w:link w:val="Ttulo3"/>
    <w:rsid w:val="00170C65"/>
    <w:rPr>
      <w:rFonts w:ascii="Tahoma" w:eastAsia="Times New Roman" w:hAnsi="Tahoma" w:cs="Tahoma"/>
      <w:b/>
      <w:szCs w:val="20"/>
      <w:lang w:eastAsia="zh-CN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70C65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zh-CN"/>
    </w:rPr>
  </w:style>
  <w:style w:type="character" w:styleId="Forte">
    <w:name w:val="Strong"/>
    <w:uiPriority w:val="22"/>
    <w:qFormat/>
    <w:rsid w:val="00170C65"/>
    <w:rPr>
      <w:b/>
    </w:rPr>
  </w:style>
  <w:style w:type="paragraph" w:styleId="Pr-formataoHTML">
    <w:name w:val="HTML Preformatted"/>
    <w:basedOn w:val="Normal"/>
    <w:link w:val="Pr-formataoHTMLChar"/>
    <w:unhideWhenUsed/>
    <w:rsid w:val="00CB7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rsid w:val="00CB7615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nfase">
    <w:name w:val="Emphasis"/>
    <w:qFormat/>
    <w:rsid w:val="00CB7615"/>
    <w:rPr>
      <w:i/>
      <w:iCs/>
    </w:rPr>
  </w:style>
  <w:style w:type="paragraph" w:styleId="Reviso">
    <w:name w:val="Revision"/>
    <w:hidden/>
    <w:uiPriority w:val="99"/>
    <w:semiHidden/>
    <w:rsid w:val="00C77760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Clarice Iwashita</dc:creator>
  <cp:keywords/>
  <dc:description/>
  <cp:lastModifiedBy>Eduarda Cerato</cp:lastModifiedBy>
  <cp:revision>6</cp:revision>
  <dcterms:created xsi:type="dcterms:W3CDTF">2024-08-28T15:45:00Z</dcterms:created>
  <dcterms:modified xsi:type="dcterms:W3CDTF">2024-08-29T14:03:00Z</dcterms:modified>
</cp:coreProperties>
</file>